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38F8CC2D" w:rsidR="00026135" w:rsidRDefault="0054153B" w:rsidP="0054153B">
      <w:pPr>
        <w:pStyle w:val="Nagwek1"/>
        <w:shd w:val="clear" w:color="auto" w:fill="C6D9F1" w:themeFill="text2" w:themeFillTint="33"/>
        <w:tabs>
          <w:tab w:val="right" w:pos="9070"/>
        </w:tabs>
        <w:spacing w:before="0" w:after="480" w:line="240" w:lineRule="auto"/>
        <w:jc w:val="left"/>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Pr>
          <w:rFonts w:ascii="Calibri" w:eastAsia="Times New Roman" w:hAnsi="Calibri" w:cs="Calibri"/>
          <w:bCs w:val="0"/>
          <w:noProof/>
          <w:color w:val="auto"/>
          <w:szCs w:val="20"/>
        </w:rPr>
        <w:drawing>
          <wp:anchor distT="0" distB="0" distL="114300" distR="114300" simplePos="0" relativeHeight="251658240" behindDoc="0" locked="0" layoutInCell="1" allowOverlap="1" wp14:anchorId="43324115" wp14:editId="6DD8CA4B">
            <wp:simplePos x="0" y="0"/>
            <wp:positionH relativeFrom="page">
              <wp:posOffset>504190</wp:posOffset>
            </wp:positionH>
            <wp:positionV relativeFrom="page">
              <wp:posOffset>431800</wp:posOffset>
            </wp:positionV>
            <wp:extent cx="755015" cy="584835"/>
            <wp:effectExtent l="0" t="0" r="6985" b="5715"/>
            <wp:wrapNone/>
            <wp:docPr id="13247202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r w:rsidR="00026135" w:rsidRPr="00B172A9">
        <w:rPr>
          <w:rFonts w:ascii="Calibri" w:eastAsia="Times New Roman" w:hAnsi="Calibri" w:cs="Calibri"/>
          <w:bCs w:val="0"/>
          <w:color w:val="auto"/>
          <w:szCs w:val="20"/>
        </w:rPr>
        <w:t>Załącznik</w:t>
      </w:r>
      <w:r w:rsidR="00026135">
        <w:rPr>
          <w:rFonts w:ascii="Calibri" w:eastAsia="Times New Roman" w:hAnsi="Calibri" w:cs="Calibri"/>
          <w:bCs w:val="0"/>
          <w:color w:val="auto"/>
          <w:szCs w:val="20"/>
        </w:rPr>
        <w:t xml:space="preserve"> nr</w:t>
      </w:r>
      <w:r w:rsidR="00026135" w:rsidRPr="00B172A9">
        <w:rPr>
          <w:rFonts w:ascii="Calibri" w:eastAsia="Times New Roman" w:hAnsi="Calibri" w:cs="Calibri"/>
          <w:bCs w:val="0"/>
          <w:color w:val="auto"/>
          <w:szCs w:val="20"/>
        </w:rPr>
        <w:t xml:space="preserve"> </w:t>
      </w:r>
      <w:bookmarkEnd w:id="0"/>
      <w:bookmarkEnd w:id="1"/>
      <w:bookmarkEnd w:id="2"/>
      <w:r w:rsidR="00026135" w:rsidRPr="00FD2948">
        <w:rPr>
          <w:color w:val="auto"/>
        </w:rPr>
        <w:t>8 DO SWZ – WYKAZ OSÓB</w:t>
      </w:r>
      <w:r w:rsidR="00026135">
        <w:rPr>
          <w:rFonts w:ascii="Calibri" w:eastAsia="Times New Roman" w:hAnsi="Calibri" w:cs="Calibri"/>
          <w:bCs w:val="0"/>
          <w:color w:val="auto"/>
          <w:szCs w:val="20"/>
        </w:rPr>
        <w:tab/>
      </w:r>
      <w:r w:rsidR="00026135" w:rsidRPr="00B172A9">
        <w:rPr>
          <w:rFonts w:ascii="Calibri" w:eastAsia="Times New Roman" w:hAnsi="Calibri" w:cs="Calibri"/>
          <w:bCs w:val="0"/>
          <w:color w:val="auto"/>
          <w:szCs w:val="20"/>
        </w:rPr>
        <w:t>POST/DYS/OR/</w:t>
      </w:r>
      <w:r>
        <w:rPr>
          <w:rFonts w:ascii="Calibri" w:eastAsia="Times New Roman" w:hAnsi="Calibri" w:cs="Calibri"/>
          <w:bCs w:val="0"/>
          <w:color w:val="auto"/>
          <w:szCs w:val="20"/>
        </w:rPr>
        <w:t>G</w:t>
      </w:r>
      <w:r w:rsidR="00026135" w:rsidRPr="00B172A9">
        <w:rPr>
          <w:rFonts w:ascii="Calibri" w:eastAsia="Times New Roman" w:hAnsi="Calibri" w:cs="Calibri"/>
          <w:bCs w:val="0"/>
          <w:color w:val="auto"/>
          <w:szCs w:val="20"/>
        </w:rPr>
        <w:t>Z/</w:t>
      </w:r>
      <w:r w:rsidR="005A2B1E">
        <w:rPr>
          <w:rFonts w:cs="Calibri"/>
          <w:caps/>
          <w:color w:val="auto"/>
          <w:kern w:val="28"/>
        </w:rPr>
        <w:t>00029</w:t>
      </w:r>
      <w:r w:rsidR="00026135"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w:t>
      </w:r>
      <w:r w:rsidR="005A2B1E">
        <w:rPr>
          <w:rFonts w:ascii="Calibri" w:eastAsia="Times New Roman" w:hAnsi="Calibri" w:cs="Calibri"/>
          <w:bCs w:val="0"/>
          <w:color w:val="auto"/>
          <w:szCs w:val="20"/>
        </w:rPr>
        <w:t>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7419235F"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BB5965">
        <w:rPr>
          <w:rFonts w:asciiTheme="minorHAnsi" w:hAnsiTheme="minorHAnsi" w:cstheme="minorHAnsi"/>
          <w:b/>
          <w:sz w:val="22"/>
          <w:szCs w:val="22"/>
        </w:rPr>
        <w:t>„</w:t>
      </w:r>
      <w:r w:rsidR="00DB0FB9" w:rsidRPr="00271CBF">
        <w:rPr>
          <w:rFonts w:ascii="Calibri" w:eastAsia="Calibri" w:hAnsi="Calibri" w:cs="Calibri"/>
          <w:b/>
          <w:bCs/>
          <w:sz w:val="22"/>
          <w:szCs w:val="22"/>
        </w:rPr>
        <w:t xml:space="preserve">Roboty budowlane na terenie RE Krosno polegające na przebudowie stacji </w:t>
      </w:r>
      <w:proofErr w:type="spellStart"/>
      <w:r w:rsidR="00DB0FB9" w:rsidRPr="00271CBF">
        <w:rPr>
          <w:rFonts w:ascii="Calibri" w:eastAsia="Calibri" w:hAnsi="Calibri" w:cs="Calibri"/>
          <w:b/>
          <w:bCs/>
          <w:sz w:val="22"/>
          <w:szCs w:val="22"/>
        </w:rPr>
        <w:t>trafo</w:t>
      </w:r>
      <w:proofErr w:type="spellEnd"/>
      <w:r w:rsidR="00DB0FB9" w:rsidRPr="00271CBF">
        <w:rPr>
          <w:rFonts w:ascii="Calibri" w:eastAsia="Calibri" w:hAnsi="Calibri" w:cs="Calibri"/>
          <w:b/>
          <w:bCs/>
          <w:sz w:val="22"/>
          <w:szCs w:val="22"/>
        </w:rPr>
        <w:t xml:space="preserve">, </w:t>
      </w:r>
      <w:r w:rsidR="00DB0FB9" w:rsidRPr="00271CBF">
        <w:rPr>
          <w:rFonts w:ascii="Calibri" w:eastAsia="Calibri" w:hAnsi="Calibri" w:cs="Calibri"/>
          <w:b/>
          <w:bCs/>
          <w:sz w:val="22"/>
          <w:szCs w:val="22"/>
        </w:rPr>
        <w:br/>
        <w:t xml:space="preserve">linii SN i </w:t>
      </w:r>
      <w:proofErr w:type="spellStart"/>
      <w:r w:rsidR="00DB0FB9" w:rsidRPr="00271CBF">
        <w:rPr>
          <w:rFonts w:ascii="Calibri" w:eastAsia="Calibri" w:hAnsi="Calibri" w:cs="Calibri"/>
          <w:b/>
          <w:bCs/>
          <w:sz w:val="22"/>
          <w:szCs w:val="22"/>
        </w:rPr>
        <w:t>nN</w:t>
      </w:r>
      <w:proofErr w:type="spellEnd"/>
      <w:r w:rsidR="00DB0FB9" w:rsidRPr="00271CBF">
        <w:rPr>
          <w:rFonts w:ascii="Calibri" w:eastAsia="Calibri" w:hAnsi="Calibri" w:cs="Calibri"/>
          <w:b/>
          <w:bCs/>
          <w:sz w:val="22"/>
          <w:szCs w:val="22"/>
        </w:rPr>
        <w:t xml:space="preserve"> w miejscowościach: Łężany, Lipinki, Zawadka Rymanowska i Kamionka, Daliowa, Bonarówka i Wysoka Strzyżowska</w:t>
      </w:r>
      <w:r w:rsidR="00DB0FB9">
        <w:rPr>
          <w:rFonts w:ascii="Calibri" w:eastAsia="Calibri" w:hAnsi="Calibri" w:cs="Calibri"/>
          <w:b/>
          <w:bCs/>
          <w:sz w:val="22"/>
          <w:szCs w:val="22"/>
        </w:rPr>
        <w:t xml:space="preserve"> – 5 części” </w:t>
      </w:r>
      <w:r w:rsidR="00FD2948" w:rsidRPr="00FD2948">
        <w:rPr>
          <w:rFonts w:asciiTheme="minorHAnsi" w:hAnsiTheme="minorHAnsi" w:cstheme="minorHAnsi"/>
          <w:sz w:val="22"/>
          <w:szCs w:val="22"/>
        </w:rPr>
        <w:t>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3BBDB29D"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5A2B1E" w:rsidRPr="001A6533" w14:paraId="22E295B6"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278AA88D" w14:textId="3FB158EE" w:rsidR="005A2B1E" w:rsidRPr="00F650F8" w:rsidRDefault="005A2B1E"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D70E2EC" w14:textId="77777777" w:rsidR="005A2B1E" w:rsidRPr="00F650F8" w:rsidRDefault="005A2B1E"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3EBE25F7" w14:textId="77777777" w:rsidR="005A2B1E" w:rsidRPr="00F650F8" w:rsidRDefault="005A2B1E"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FC35158" w14:textId="77777777" w:rsidR="005A2B1E" w:rsidRPr="00F650F8" w:rsidRDefault="005A2B1E"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31463EE" w14:textId="77777777" w:rsidR="005A2B1E" w:rsidRPr="00F650F8" w:rsidRDefault="005A2B1E"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04A5576" w14:textId="77777777" w:rsidR="005A2B1E" w:rsidRPr="00F650F8" w:rsidRDefault="005A2B1E"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1EBD6BF5" w14:textId="77777777" w:rsidR="005A2B1E" w:rsidRPr="00F650F8" w:rsidRDefault="005A2B1E"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63E3528B" w14:textId="77777777" w:rsidR="005A2B1E" w:rsidRPr="00F650F8" w:rsidRDefault="005A2B1E" w:rsidP="00EA6AD6">
            <w:pPr>
              <w:spacing w:line="240" w:lineRule="auto"/>
              <w:jc w:val="left"/>
              <w:rPr>
                <w:rFonts w:ascii="Calibri Light" w:eastAsia="Calibri" w:hAnsi="Calibri Light"/>
                <w:bCs/>
                <w:i/>
                <w:szCs w:val="22"/>
                <w:lang w:eastAsia="ar-SA"/>
              </w:rPr>
            </w:pPr>
          </w:p>
        </w:tc>
      </w:tr>
      <w:tr w:rsidR="005A2B1E" w:rsidRPr="001A6533" w14:paraId="5D2A6D56"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72FAAEC" w14:textId="11AD7064" w:rsidR="005A2B1E" w:rsidRPr="00F650F8" w:rsidRDefault="005A2B1E" w:rsidP="00BE42B6">
            <w:pPr>
              <w:spacing w:line="240" w:lineRule="auto"/>
              <w:jc w:val="center"/>
              <w:rPr>
                <w:rFonts w:ascii="Calibri Light" w:eastAsia="Calibri" w:hAnsi="Calibri Light"/>
                <w:szCs w:val="22"/>
              </w:rPr>
            </w:pPr>
            <w:r>
              <w:rPr>
                <w:rFonts w:ascii="Calibri Light" w:eastAsia="Calibri" w:hAnsi="Calibri Light"/>
                <w:szCs w:val="22"/>
              </w:rPr>
              <w:t>5</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1ABCE2BA" w14:textId="77777777" w:rsidR="005A2B1E" w:rsidRPr="00F650F8" w:rsidRDefault="005A2B1E"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5B52AC85" w14:textId="77777777" w:rsidR="005A2B1E" w:rsidRPr="00F650F8" w:rsidRDefault="005A2B1E"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DB157F1" w14:textId="77777777" w:rsidR="005A2B1E" w:rsidRPr="00F650F8" w:rsidRDefault="005A2B1E"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6787620F" w14:textId="77777777" w:rsidR="005A2B1E" w:rsidRPr="00F650F8" w:rsidRDefault="005A2B1E"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4FC9CB6A" w14:textId="77777777" w:rsidR="005A2B1E" w:rsidRPr="00F650F8" w:rsidRDefault="005A2B1E"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0B8D85EA" w14:textId="77777777" w:rsidR="005A2B1E" w:rsidRPr="00F650F8" w:rsidRDefault="005A2B1E"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4F5724C5" w14:textId="77777777" w:rsidR="005A2B1E" w:rsidRPr="00F650F8" w:rsidRDefault="005A2B1E"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5A2B1E">
      <w:pPr>
        <w:tabs>
          <w:tab w:val="left" w:pos="5670"/>
        </w:tabs>
        <w:spacing w:before="120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502E3" w14:textId="77777777" w:rsidR="00691C00" w:rsidRDefault="00691C00" w:rsidP="004A302B">
      <w:pPr>
        <w:spacing w:line="240" w:lineRule="auto"/>
      </w:pPr>
      <w:r>
        <w:separator/>
      </w:r>
    </w:p>
  </w:endnote>
  <w:endnote w:type="continuationSeparator" w:id="0">
    <w:p w14:paraId="4E471422" w14:textId="77777777" w:rsidR="00691C00" w:rsidRDefault="00691C0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8AD76" w14:textId="77777777" w:rsidR="00691C00" w:rsidRDefault="00691C00" w:rsidP="004A302B">
      <w:pPr>
        <w:spacing w:line="240" w:lineRule="auto"/>
      </w:pPr>
      <w:r>
        <w:separator/>
      </w:r>
    </w:p>
  </w:footnote>
  <w:footnote w:type="continuationSeparator" w:id="0">
    <w:p w14:paraId="5B66053F" w14:textId="77777777" w:rsidR="00691C00" w:rsidRDefault="00691C00"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41024871">
    <w:abstractNumId w:val="22"/>
  </w:num>
  <w:num w:numId="2" w16cid:durableId="1004431871">
    <w:abstractNumId w:val="9"/>
  </w:num>
  <w:num w:numId="3" w16cid:durableId="413749048">
    <w:abstractNumId w:val="4"/>
  </w:num>
  <w:num w:numId="4" w16cid:durableId="641957640">
    <w:abstractNumId w:val="36"/>
  </w:num>
  <w:num w:numId="5" w16cid:durableId="110519004">
    <w:abstractNumId w:val="19"/>
  </w:num>
  <w:num w:numId="6" w16cid:durableId="1182234487">
    <w:abstractNumId w:val="14"/>
  </w:num>
  <w:num w:numId="7" w16cid:durableId="728381673">
    <w:abstractNumId w:val="27"/>
  </w:num>
  <w:num w:numId="8" w16cid:durableId="287860186">
    <w:abstractNumId w:val="44"/>
  </w:num>
  <w:num w:numId="9" w16cid:durableId="20740831">
    <w:abstractNumId w:val="12"/>
  </w:num>
  <w:num w:numId="10" w16cid:durableId="1141966821">
    <w:abstractNumId w:val="33"/>
  </w:num>
  <w:num w:numId="11" w16cid:durableId="190581498">
    <w:abstractNumId w:val="24"/>
  </w:num>
  <w:num w:numId="12" w16cid:durableId="514073890">
    <w:abstractNumId w:val="18"/>
  </w:num>
  <w:num w:numId="13" w16cid:durableId="1188787996">
    <w:abstractNumId w:val="10"/>
  </w:num>
  <w:num w:numId="14" w16cid:durableId="2143838068">
    <w:abstractNumId w:val="25"/>
  </w:num>
  <w:num w:numId="15" w16cid:durableId="1140459505">
    <w:abstractNumId w:val="35"/>
  </w:num>
  <w:num w:numId="16" w16cid:durableId="1137409460">
    <w:abstractNumId w:val="32"/>
  </w:num>
  <w:num w:numId="17" w16cid:durableId="380715568">
    <w:abstractNumId w:val="45"/>
  </w:num>
  <w:num w:numId="18" w16cid:durableId="500970486">
    <w:abstractNumId w:val="16"/>
  </w:num>
  <w:num w:numId="19" w16cid:durableId="21983500">
    <w:abstractNumId w:val="5"/>
  </w:num>
  <w:num w:numId="20" w16cid:durableId="1453552149">
    <w:abstractNumId w:val="29"/>
  </w:num>
  <w:num w:numId="21" w16cid:durableId="18890234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45055494">
    <w:abstractNumId w:val="7"/>
  </w:num>
  <w:num w:numId="23" w16cid:durableId="247618027">
    <w:abstractNumId w:val="47"/>
  </w:num>
  <w:num w:numId="24" w16cid:durableId="582375167">
    <w:abstractNumId w:val="8"/>
  </w:num>
  <w:num w:numId="25" w16cid:durableId="680930684">
    <w:abstractNumId w:val="20"/>
  </w:num>
  <w:num w:numId="26" w16cid:durableId="1765952027">
    <w:abstractNumId w:val="13"/>
  </w:num>
  <w:num w:numId="27" w16cid:durableId="1842626594">
    <w:abstractNumId w:val="23"/>
  </w:num>
  <w:num w:numId="28" w16cid:durableId="1297372548">
    <w:abstractNumId w:val="6"/>
  </w:num>
  <w:num w:numId="29" w16cid:durableId="100297478">
    <w:abstractNumId w:val="21"/>
  </w:num>
  <w:num w:numId="30" w16cid:durableId="386492359">
    <w:abstractNumId w:val="28"/>
  </w:num>
  <w:num w:numId="31" w16cid:durableId="1171021898">
    <w:abstractNumId w:val="26"/>
  </w:num>
  <w:num w:numId="32" w16cid:durableId="2076467502">
    <w:abstractNumId w:val="31"/>
  </w:num>
  <w:num w:numId="33" w16cid:durableId="1801068407">
    <w:abstractNumId w:val="34"/>
  </w:num>
  <w:num w:numId="34" w16cid:durableId="1841459815">
    <w:abstractNumId w:val="15"/>
  </w:num>
  <w:num w:numId="35" w16cid:durableId="525481377">
    <w:abstractNumId w:val="17"/>
  </w:num>
  <w:num w:numId="36" w16cid:durableId="1906140989">
    <w:abstractNumId w:val="3"/>
  </w:num>
  <w:num w:numId="37" w16cid:durableId="190337397">
    <w:abstractNumId w:val="42"/>
  </w:num>
  <w:num w:numId="38" w16cid:durableId="69621225">
    <w:abstractNumId w:val="39"/>
  </w:num>
  <w:num w:numId="39" w16cid:durableId="1898474301">
    <w:abstractNumId w:val="46"/>
  </w:num>
  <w:num w:numId="40" w16cid:durableId="1013143768">
    <w:abstractNumId w:val="37"/>
  </w:num>
  <w:num w:numId="41" w16cid:durableId="415632933">
    <w:abstractNumId w:val="30"/>
  </w:num>
  <w:num w:numId="42" w16cid:durableId="320699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050981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66198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2776958">
    <w:abstractNumId w:val="43"/>
  </w:num>
  <w:num w:numId="46" w16cid:durableId="1481533287">
    <w:abstractNumId w:val="41"/>
  </w:num>
  <w:num w:numId="47" w16cid:durableId="910702887">
    <w:abstractNumId w:val="40"/>
  </w:num>
  <w:num w:numId="48" w16cid:durableId="18487161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0D4B"/>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3E6D"/>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4009"/>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4E7"/>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056"/>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53B"/>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4E36"/>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2B1E"/>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3D33"/>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1C00"/>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1BE"/>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0075"/>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3DDF"/>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B5965"/>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0FB9"/>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POST/DYS/OR/GZ/00029/2026                         </dmsv2SWPP2ObjectNumber>
    <dmsv2SWPP2SumMD5 xmlns="http://schemas.microsoft.com/sharepoint/v3">e9666d98157d0a52ca033565f0c3cf29</dmsv2SWPP2SumMD5>
    <dmsv2BaseMoved xmlns="http://schemas.microsoft.com/sharepoint/v3">false</dmsv2BaseMoved>
    <dmsv2BaseIsSensitive xmlns="http://schemas.microsoft.com/sharepoint/v3">true</dmsv2BaseIsSensitive>
    <dmsv2SWPP2IDSWPP2 xmlns="http://schemas.microsoft.com/sharepoint/v3">702967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24140627</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JEUP5JKVCYQC-1092029480-12410</_dlc_DocId>
    <_dlc_DocIdUrl xmlns="a19cb1c7-c5c7-46d4-85ae-d83685407bba">
      <Url>https://swpp2.dms.gkpge.pl/sites/41/_layouts/15/DocIdRedir.aspx?ID=JEUP5JKVCYQC-1092029480-12410</Url>
      <Description>JEUP5JKVCYQC-1092029480-12410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17D53E6D-B616-49CF-AA40-1D6EC86E7DAA}">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A4BDF08-A4D5-49C5-9DA0-6A17ECE391CE}">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59ADFF7-0CF7-4B96-92D7-B31EAF615B04}"/>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244</Words>
  <Characters>1470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7</cp:revision>
  <cp:lastPrinted>2020-02-27T07:25:00Z</cp:lastPrinted>
  <dcterms:created xsi:type="dcterms:W3CDTF">2025-04-02T08:31:00Z</dcterms:created>
  <dcterms:modified xsi:type="dcterms:W3CDTF">2026-01-16T10:34:00Z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3640db74-4e92-48dc-9181-9d19d14c353e</vt:lpwstr>
  </property>
</Properties>
</file>